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9FE610B"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1624B5">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1624B5"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1624B5"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624B5"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624B5"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4B5"/>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3C49"/>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439"/>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3.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4.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